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3D55BB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C47B6A">
        <w:rPr>
          <w:rFonts w:ascii="Garamond" w:hAnsi="Garamond"/>
          <w:sz w:val="24"/>
          <w:szCs w:val="24"/>
        </w:rPr>
        <w:t>2</w:t>
      </w:r>
      <w:r w:rsidR="00910A23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11B904FA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10A23" w:rsidRPr="0070603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https://zakazky.zcu.cz/contract_display_5307.html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E4C89B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3032AC">
        <w:rPr>
          <w:rFonts w:ascii="Garamond" w:hAnsi="Garamond" w:cs="Arial"/>
          <w:sz w:val="22"/>
          <w:szCs w:val="22"/>
        </w:rPr>
        <w:t>1</w:t>
      </w:r>
      <w:r w:rsidR="002E6D7C">
        <w:rPr>
          <w:rFonts w:ascii="Garamond" w:hAnsi="Garamond" w:cs="Arial"/>
          <w:sz w:val="22"/>
          <w:szCs w:val="22"/>
        </w:rPr>
        <w:t>7</w:t>
      </w:r>
      <w:r w:rsidR="009A621D">
        <w:rPr>
          <w:rFonts w:ascii="Garamond" w:hAnsi="Garamond" w:cs="Arial"/>
          <w:sz w:val="22"/>
          <w:szCs w:val="22"/>
        </w:rPr>
        <w:t>.0</w:t>
      </w:r>
      <w:r w:rsidR="00092787">
        <w:rPr>
          <w:rFonts w:ascii="Garamond" w:hAnsi="Garamond" w:cs="Arial"/>
          <w:sz w:val="22"/>
          <w:szCs w:val="22"/>
        </w:rPr>
        <w:t>6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10A23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965BD1" w14:textId="77777777" w:rsidR="00865A0C" w:rsidRDefault="00865A0C" w:rsidP="00795AAC">
      <w:r>
        <w:separator/>
      </w:r>
    </w:p>
  </w:endnote>
  <w:endnote w:type="continuationSeparator" w:id="0">
    <w:p w14:paraId="207D2D5B" w14:textId="77777777" w:rsidR="00865A0C" w:rsidRDefault="00865A0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6C301" w14:textId="77777777" w:rsidR="00865A0C" w:rsidRDefault="00865A0C" w:rsidP="00795AAC">
      <w:r>
        <w:separator/>
      </w:r>
    </w:p>
  </w:footnote>
  <w:footnote w:type="continuationSeparator" w:id="0">
    <w:p w14:paraId="6D5A043C" w14:textId="77777777" w:rsidR="00865A0C" w:rsidRDefault="00865A0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71557"/>
    <w:rsid w:val="00591CE0"/>
    <w:rsid w:val="00592FF9"/>
    <w:rsid w:val="00594070"/>
    <w:rsid w:val="005A032C"/>
    <w:rsid w:val="005A575C"/>
    <w:rsid w:val="005B0DE0"/>
    <w:rsid w:val="005C01F9"/>
    <w:rsid w:val="005C1411"/>
    <w:rsid w:val="005C1E8D"/>
    <w:rsid w:val="005D06B7"/>
    <w:rsid w:val="005E1AA8"/>
    <w:rsid w:val="005E393E"/>
    <w:rsid w:val="005E599C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307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lky1S/M7/OiL1yg/43ly/3SivWFfdun31c3sciJ1YfA=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RgPUtKw+hCeUnlQGMpW4gBnFGdOFUXUHhjMmVUZRgpw=</DigestValue>
    </Reference>
  </SignedInfo>
  <SignatureValue>BOdCsl9wkgd8J7+zdhLGwhlJgqNSM94g/egMtPwqq7XFOdUvRe4/KBqZXIvj5Xu2ZtuhwQQoU0jw
OiwkKkAbn4Xr8du38unyivI17A9yFZhQqIwMuBVbQj7fgA2uATIGlmMUyOxFyvvYlATCEb8OEA2Z
dfTa211OTjQtWwQbEL7kE7OimSLHQwFC3BkrhIpMUp8suy69MQ0nkfVszhCVLyRmCBoLHTCsLLuO
KQq07kUkbCIqhRfXmF36ZXhZMjT5mkqACnVSkRhPTOwvWAX32B1N8Hv+uXG4+sFiFspIjIp4fFml
T0KNViMc1u7qs0fT5yGcU78ciSOsjKKgh1M59g==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QzCMfld8A2sGdjEx810U+hJAtXmM0DHRW9TpHN3uPHc=</DigestValue>
      </Reference>
      <Reference URI="/word/document.xml?ContentType=application/vnd.openxmlformats-officedocument.wordprocessingml.document.main+xml">
        <DigestMethod Algorithm="http://www.w3.org/2001/04/xmlenc#sha256"/>
        <DigestValue>tQQ7fHU9P4for0PRqaWTjEz7ij50rMS0pqmj1Pd//5E=</DigestValue>
      </Reference>
      <Reference URI="/word/endnotes.xml?ContentType=application/vnd.openxmlformats-officedocument.wordprocessingml.endnotes+xml">
        <DigestMethod Algorithm="http://www.w3.org/2001/04/xmlenc#sha256"/>
        <DigestValue>bB4klWD2/KypRXy86M9XmEQNJGpxka4sKfe9MxzI5IE=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xXkh9N+vBn1aY5dq25QKmIM76vIoc56x+Nma71Bopzs=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LgAKWLzxxARxPEVJTjCyZzMxvPpN1I48eTm3ilftrlM=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2022-06-06T10:25:31Z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2022-06-06T10:25:31Z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AB332-5D65-42C2-9284-AB80D3C2A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38</cp:revision>
  <cp:lastPrinted>2018-08-08T13:48:00Z</cp:lastPrinted>
  <dcterms:created xsi:type="dcterms:W3CDTF">2021-09-20T07:59:00Z</dcterms:created>
  <dcterms:modified xsi:type="dcterms:W3CDTF">2022-06-06T10:25:00Z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